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5F6842A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793F5F">
        <w:rPr>
          <w:rFonts w:ascii="Arial" w:eastAsiaTheme="minorHAnsi" w:hAnsi="Arial" w:cs="Arial"/>
          <w:sz w:val="22"/>
          <w:szCs w:val="22"/>
          <w:lang w:val="pl-PL"/>
        </w:rPr>
        <w:t>2)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33382C23" w:rsidR="006A48AF" w:rsidRDefault="008E3197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>Modernizacja</w:t>
      </w:r>
      <w:proofErr w:type="spellEnd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>dróg</w:t>
      </w:r>
      <w:proofErr w:type="spellEnd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>powiatowych</w:t>
      </w:r>
      <w:proofErr w:type="spellEnd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>Nr</w:t>
      </w:r>
      <w:proofErr w:type="spellEnd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 xml:space="preserve"> 1 145R w m. </w:t>
      </w:r>
      <w:proofErr w:type="spellStart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>Młodochów</w:t>
      </w:r>
      <w:proofErr w:type="spellEnd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 xml:space="preserve">                                                                                                    </w:t>
      </w:r>
      <w:proofErr w:type="spellStart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>oraz</w:t>
      </w:r>
      <w:proofErr w:type="spellEnd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>Nr</w:t>
      </w:r>
      <w:proofErr w:type="spellEnd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 xml:space="preserve"> 1 146R w m. </w:t>
      </w:r>
      <w:proofErr w:type="spellStart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>Babicha</w:t>
      </w:r>
      <w:proofErr w:type="spellEnd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>na</w:t>
      </w:r>
      <w:proofErr w:type="spellEnd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>łącznej</w:t>
      </w:r>
      <w:proofErr w:type="spellEnd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proofErr w:type="spellStart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>długości</w:t>
      </w:r>
      <w:proofErr w:type="spellEnd"/>
      <w:r w:rsidRPr="008E3197">
        <w:rPr>
          <w:rFonts w:ascii="Arial" w:hAnsi="Arial" w:cs="Arial"/>
          <w:b/>
          <w:bCs/>
          <w:sz w:val="22"/>
          <w:szCs w:val="22"/>
          <w:lang w:eastAsia="pl-PL"/>
        </w:rPr>
        <w:t xml:space="preserve"> 2,330 km</w:t>
      </w:r>
      <w:bookmarkStart w:id="0" w:name="_GoBack"/>
      <w:bookmarkEnd w:id="0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48E3CC" w14:textId="77777777" w:rsidR="005630DB" w:rsidRDefault="005630DB" w:rsidP="00AC1A4B">
      <w:r>
        <w:separator/>
      </w:r>
    </w:p>
  </w:endnote>
  <w:endnote w:type="continuationSeparator" w:id="0">
    <w:p w14:paraId="6D0C9414" w14:textId="77777777" w:rsidR="005630DB" w:rsidRDefault="005630D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E3197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E3197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0232D" w14:textId="77777777" w:rsidR="005630DB" w:rsidRDefault="005630DB" w:rsidP="00AC1A4B">
      <w:r>
        <w:separator/>
      </w:r>
    </w:p>
  </w:footnote>
  <w:footnote w:type="continuationSeparator" w:id="0">
    <w:p w14:paraId="68C18B85" w14:textId="77777777" w:rsidR="005630DB" w:rsidRDefault="005630D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79D8B2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E3197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7564F8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30DB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3197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D927B-BC0C-444C-83A2-E0F882CE1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2021-02-17T13:20:00Z</dcterms:created>
  <dcterms:modified xsi:type="dcterms:W3CDTF">2022-05-06T11:40:00Z</dcterms:modified>
</cp:coreProperties>
</file>